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ED67D8A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E9526C">
        <w:rPr>
          <w:rFonts w:ascii="Garamond" w:hAnsi="Garamond"/>
          <w:sz w:val="24"/>
          <w:szCs w:val="24"/>
        </w:rPr>
        <w:t>50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19772B68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9526C" w:rsidRPr="009415E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https://zakazky.zcu.cz/contract_display_5590.html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3A555DB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9526C">
        <w:rPr>
          <w:rFonts w:ascii="Garamond" w:hAnsi="Garamond" w:cs="Arial"/>
          <w:b/>
          <w:sz w:val="22"/>
          <w:szCs w:val="22"/>
        </w:rPr>
        <w:t>24</w:t>
      </w:r>
      <w:r w:rsidR="005759CC">
        <w:rPr>
          <w:rFonts w:ascii="Garamond" w:hAnsi="Garamond" w:cs="Arial"/>
          <w:b/>
          <w:sz w:val="22"/>
          <w:szCs w:val="22"/>
        </w:rPr>
        <w:t>.10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5759CC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24275" w14:textId="77777777" w:rsidR="00854033" w:rsidRDefault="00854033" w:rsidP="00795AAC">
      <w:r>
        <w:separator/>
      </w:r>
    </w:p>
  </w:endnote>
  <w:endnote w:type="continuationSeparator" w:id="0">
    <w:p w14:paraId="2415A39D" w14:textId="77777777" w:rsidR="00854033" w:rsidRDefault="0085403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45802" w14:textId="77777777" w:rsidR="00854033" w:rsidRDefault="00854033" w:rsidP="00795AAC">
      <w:r>
        <w:separator/>
      </w:r>
    </w:p>
  </w:footnote>
  <w:footnote w:type="continuationSeparator" w:id="0">
    <w:p w14:paraId="3C0B6D1E" w14:textId="77777777" w:rsidR="00854033" w:rsidRDefault="0085403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033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E5C0C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1B6F"/>
    <w:rsid w:val="00E7304E"/>
    <w:rsid w:val="00E7390F"/>
    <w:rsid w:val="00E739DD"/>
    <w:rsid w:val="00E760FE"/>
    <w:rsid w:val="00E76775"/>
    <w:rsid w:val="00E91C8E"/>
    <w:rsid w:val="00E929D9"/>
    <w:rsid w:val="00E94260"/>
    <w:rsid w:val="00E9526C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90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47NrV5fjfkyfQvjilhnqmNbWH+wqHi4E1F4PRZo/RTk=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72hVboEXR9gf98Np4DenJ3hdV5VDM+jgSS0rbmnKZzc=</DigestValue>
    </Reference>
  </SignedInfo>
  <SignatureValue>eOFjJ2ao6iH+cm7QR7zVOrHPkAz5DLO8Q7RYDCUdJuMBfUunftO4VsEo5RNDFKiOoGKuAN4QZDTI
g+HvmOTJsAKBp3D2z50oEE+z6nqLpizMlGaDCf/ry9boBR8jG+H0jBb/FdjL2PxKnUhB+mxsl1uv
aZaj9ZQNHOUALBD++SVWcNhCdGeLSioOYYdmLCKvZBZG2RJbvuI6T5/qWooXkXzdfPg4D2ogjgrR
wxRqR7ptVhoFj+f4i4/o7uvcKh0g1ESjAXdMakZ8JuyZF7HDTxRnmaU+I7aPNYD8dxnPyrMhsgzS
dB08sxqsSR773gNaJ1t0BWhVrGyfYAv52RyAXQ==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FzqanummXVU2F5liPQ2MRZc7CJSzv7Ky+iTwmU8E7PE=</DigestValue>
      </Reference>
      <Reference URI="/word/document.xml?ContentType=application/vnd.openxmlformats-officedocument.wordprocessingml.document.main+xml">
        <DigestMethod Algorithm="http://www.w3.org/2001/04/xmlenc#sha256"/>
        <DigestValue>nNfhD9FrkyUtjiSK4tg6NOmBjlZ5jqnvA0tR9mJ8VoY=</DigestValue>
      </Reference>
      <Reference URI="/word/endnotes.xml?ContentType=application/vnd.openxmlformats-officedocument.wordprocessingml.endnotes+xml">
        <DigestMethod Algorithm="http://www.w3.org/2001/04/xmlenc#sha256"/>
        <DigestValue>8JF4D7tYedbfh3xmwnYyMiM3HiyORH8wolRA8iyIH1g=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0XN9oteBmBvBQliGS6eLBHaGbHW2gke7FIUhELavRH8=</DigestValue>
      </Reference>
      <Reference URI="/word/footnotes.xml?ContentType=application/vnd.openxmlformats-officedocument.wordprocessingml.footnotes+xml">
        <DigestMethod Algorithm="http://www.w3.org/2001/04/xmlenc#sha256"/>
        <DigestValue>yoUL0uAgOU0CkZy8pEmLWg5q8KUdtrGif1ncN6C+eaE=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iv7NMxM+KZC53rAA79E2iZPcRtwNdYySuTX10cEa7EQ=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2022-10-11T05:59:01Z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2022-10-11T05:59:01Z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4F7DE8-AD71-457E-B4A9-9F886B3B1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16</cp:revision>
  <cp:lastPrinted>2018-08-08T13:48:00Z</cp:lastPrinted>
  <dcterms:created xsi:type="dcterms:W3CDTF">2022-05-19T08:18:00Z</dcterms:created>
  <dcterms:modified xsi:type="dcterms:W3CDTF">2022-10-11T05:58:00Z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